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52181B" w:rsidRPr="0052181B" w:rsidRDefault="0052181B" w:rsidP="00EB6443">
      <w:pPr>
        <w:jc w:val="center"/>
        <w:outlineLvl w:val="0"/>
        <w:rPr>
          <w:b/>
          <w:bCs/>
        </w:rPr>
      </w:pPr>
      <w:r>
        <w:rPr>
          <w:b/>
          <w:bCs/>
        </w:rPr>
        <w:t>(ИГК 000000Ю807525</w:t>
      </w:r>
      <w:r>
        <w:rPr>
          <w:b/>
          <w:bCs/>
          <w:lang w:val="en-US"/>
        </w:rPr>
        <w:t>R</w:t>
      </w:r>
      <w:r>
        <w:rPr>
          <w:b/>
          <w:bCs/>
        </w:rPr>
        <w:t>2</w:t>
      </w:r>
      <w:r>
        <w:rPr>
          <w:b/>
          <w:bCs/>
          <w:lang w:val="en-US"/>
        </w:rPr>
        <w:t>U</w:t>
      </w:r>
      <w:r>
        <w:rPr>
          <w:b/>
          <w:bCs/>
        </w:rPr>
        <w:t>0002)</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w:t>
      </w:r>
      <w:proofErr w:type="gramEnd"/>
      <w:r w:rsidR="00971A37" w:rsidRPr="009940D7">
        <w:t xml:space="preserve"> закона от 18.07.2011 г. № 223-ФЗ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D55443">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EF47FF">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D033A9" w:rsidRPr="009940D7" w:rsidRDefault="00D033A9" w:rsidP="00D033A9">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E42161">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w:t>
      </w:r>
      <w:proofErr w:type="gramStart"/>
      <w:r w:rsidR="0024031C" w:rsidRPr="009940D7">
        <w:t>таможенному</w:t>
      </w:r>
      <w:proofErr w:type="gramEnd"/>
      <w:r w:rsidR="0024031C" w:rsidRPr="009940D7">
        <w:t xml:space="preserve">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BE3AB5" w:rsidRDefault="00BE3AB5" w:rsidP="00E42161">
      <w:pPr>
        <w:ind w:firstLine="540"/>
        <w:jc w:val="both"/>
      </w:pPr>
      <w:r w:rsidRPr="00BE3AB5">
        <w:t xml:space="preserve">2.3. </w:t>
      </w:r>
      <w:proofErr w:type="gramStart"/>
      <w:r w:rsidRPr="00BE3AB5">
        <w:t xml:space="preserve">Оплата по договору осуществляется из средств </w:t>
      </w:r>
      <w:r w:rsidR="00D55443" w:rsidRPr="00B03D8C">
        <w:t>из средств Гранта на реализацию программы стратегического академического лидерства «Приоритет-2030» (Соглашение № </w:t>
      </w:r>
      <w:r w:rsidR="00D55443">
        <w:t>___</w:t>
      </w:r>
      <w:r w:rsidR="00D55443" w:rsidRPr="00B03D8C">
        <w:t xml:space="preserve"> от </w:t>
      </w:r>
      <w:r w:rsidR="00D55443">
        <w:t>_</w:t>
      </w:r>
      <w:r w:rsidR="00D55443" w:rsidRPr="00B03D8C">
        <w:t>.</w:t>
      </w:r>
      <w:r w:rsidR="00D55443">
        <w:t>_</w:t>
      </w:r>
      <w:r w:rsidR="00D55443" w:rsidRPr="00B03D8C">
        <w:t>.202</w:t>
      </w:r>
      <w:r w:rsidR="00D55443">
        <w:t>_</w:t>
      </w:r>
      <w:r w:rsidR="00D55443" w:rsidRPr="00B03D8C">
        <w:t>г.)</w:t>
      </w:r>
      <w:r w:rsidR="00D55443">
        <w:t xml:space="preserve"> </w:t>
      </w:r>
      <w:r w:rsidR="00927E7D" w:rsidRPr="00927E7D">
        <w:rPr>
          <w:bCs/>
        </w:rPr>
        <w:t>(ИГК 000000Ю807525</w:t>
      </w:r>
      <w:r w:rsidR="00927E7D" w:rsidRPr="00927E7D">
        <w:rPr>
          <w:bCs/>
          <w:lang w:val="en-US"/>
        </w:rPr>
        <w:t>R</w:t>
      </w:r>
      <w:r w:rsidR="00927E7D" w:rsidRPr="00927E7D">
        <w:rPr>
          <w:bCs/>
        </w:rPr>
        <w:t>2</w:t>
      </w:r>
      <w:r w:rsidR="00927E7D" w:rsidRPr="00927E7D">
        <w:rPr>
          <w:bCs/>
          <w:lang w:val="en-US"/>
        </w:rPr>
        <w:t>U</w:t>
      </w:r>
      <w:r w:rsidR="00927E7D" w:rsidRPr="00927E7D">
        <w:rPr>
          <w:bCs/>
        </w:rPr>
        <w:t>0002)</w:t>
      </w:r>
      <w:r w:rsidR="00927E7D">
        <w:t xml:space="preserve"> </w:t>
      </w:r>
      <w:r w:rsidR="00D55443">
        <w:t>(КВР ____)</w:t>
      </w:r>
      <w:r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w:t>
      </w:r>
      <w:proofErr w:type="gramEnd"/>
      <w:r w:rsidRPr="00BE3AB5">
        <w:t xml:space="preserve"> Срок оплаты Заказчиком поставленного товара должен сос</w:t>
      </w:r>
      <w:r w:rsidR="009648C5">
        <w:t>тавлять не более 7 рабочих дней с момент</w:t>
      </w:r>
      <w:r w:rsidR="00584B2C">
        <w:t>а</w:t>
      </w:r>
      <w:r w:rsidR="009648C5">
        <w:t xml:space="preserve"> подписания акта</w:t>
      </w:r>
      <w:r w:rsidR="005075FB" w:rsidRPr="005075FB">
        <w:t xml:space="preserve"> </w:t>
      </w:r>
      <w:r w:rsidR="005075FB" w:rsidRPr="00EE1754">
        <w:t>по</w:t>
      </w:r>
      <w:r w:rsidR="009648C5" w:rsidRPr="00EE1754">
        <w:t xml:space="preserve"> форме</w:t>
      </w:r>
      <w:r w:rsidR="009648C5" w:rsidRPr="00BE3AB5">
        <w:t xml:space="preserve"> 0510452</w:t>
      </w:r>
      <w:r w:rsidR="009648C5">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w:t>
      </w:r>
      <w:r w:rsidRPr="00A62CE9">
        <w:rPr>
          <w:rFonts w:ascii="Times New Roman" w:hAnsi="Times New Roman" w:cs="Times New Roman"/>
          <w:sz w:val="24"/>
          <w:szCs w:val="24"/>
        </w:rPr>
        <w:lastRenderedPageBreak/>
        <w:t>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D033A9">
        <w:rPr>
          <w:rFonts w:ascii="Times New Roman" w:hAnsi="Times New Roman" w:cs="Times New Roman"/>
          <w:sz w:val="24"/>
          <w:szCs w:val="24"/>
        </w:rPr>
        <w:t>2</w:t>
      </w:r>
      <w:r w:rsidRPr="00A62CE9">
        <w:rPr>
          <w:rFonts w:ascii="Times New Roman" w:hAnsi="Times New Roman" w:cs="Times New Roman"/>
          <w:sz w:val="24"/>
          <w:szCs w:val="24"/>
        </w:rPr>
        <w:t xml:space="preserve">0 </w:t>
      </w:r>
      <w:r w:rsidR="00D033A9">
        <w:rPr>
          <w:rFonts w:ascii="Times New Roman" w:hAnsi="Times New Roman" w:cs="Times New Roman"/>
          <w:sz w:val="24"/>
          <w:szCs w:val="24"/>
        </w:rPr>
        <w:t xml:space="preserve">календарных </w:t>
      </w:r>
      <w:r w:rsidRPr="00A62CE9">
        <w:rPr>
          <w:rFonts w:ascii="Times New Roman" w:hAnsi="Times New Roman" w:cs="Times New Roman"/>
          <w:sz w:val="24"/>
          <w:szCs w:val="24"/>
        </w:rPr>
        <w:t xml:space="preserve">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lastRenderedPageBreak/>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9940D7"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E3AB5" w:rsidRPr="009940D7" w:rsidRDefault="00BE3AB5" w:rsidP="00BE3AB5">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9940D7">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A15DCE" w:rsidRPr="009940D7">
        <w:t>на ___ с.</w:t>
      </w:r>
      <w:r w:rsidR="00A15DCE">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D55443" w:rsidRDefault="00D55443" w:rsidP="00D55443">
      <w:pPr>
        <w:jc w:val="center"/>
        <w:outlineLvl w:val="0"/>
        <w:rPr>
          <w:b/>
          <w:bCs/>
        </w:rPr>
      </w:pPr>
      <w:r w:rsidRPr="002452CA">
        <w:rPr>
          <w:b/>
          <w:bCs/>
        </w:rPr>
        <w:t xml:space="preserve">10. </w:t>
      </w:r>
      <w:r>
        <w:rPr>
          <w:b/>
          <w:bCs/>
        </w:rPr>
        <w:t>Прочие условия</w:t>
      </w:r>
    </w:p>
    <w:p w:rsidR="00D55443" w:rsidRDefault="00D55443" w:rsidP="00D55443">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w:t>
      </w:r>
      <w:r w:rsidR="00927E7D">
        <w:t>(</w:t>
      </w:r>
      <w:r w:rsidR="00927E7D" w:rsidRPr="00927E7D">
        <w:rPr>
          <w:bCs/>
        </w:rPr>
        <w:t>ИГК 000000Ю807525</w:t>
      </w:r>
      <w:r w:rsidR="00927E7D" w:rsidRPr="00927E7D">
        <w:rPr>
          <w:bCs/>
          <w:lang w:val="en-US"/>
        </w:rPr>
        <w:t>R</w:t>
      </w:r>
      <w:r w:rsidR="00927E7D" w:rsidRPr="00927E7D">
        <w:rPr>
          <w:bCs/>
        </w:rPr>
        <w:t>2</w:t>
      </w:r>
      <w:r w:rsidR="00927E7D" w:rsidRPr="00927E7D">
        <w:rPr>
          <w:bCs/>
          <w:lang w:val="en-US"/>
        </w:rPr>
        <w:t>U</w:t>
      </w:r>
      <w:r w:rsidR="00927E7D" w:rsidRPr="00927E7D">
        <w:rPr>
          <w:bCs/>
        </w:rPr>
        <w:t>0002)</w:t>
      </w:r>
      <w:r w:rsidR="00927E7D">
        <w:t xml:space="preserve">.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D55443" w:rsidRPr="009940D7" w:rsidRDefault="00D55443" w:rsidP="00A5648D">
      <w:pPr>
        <w:ind w:firstLine="567"/>
        <w:jc w:val="both"/>
      </w:pPr>
    </w:p>
    <w:p w:rsidR="00504D9D" w:rsidRPr="009940D7" w:rsidRDefault="00907F18" w:rsidP="00EB6443">
      <w:pPr>
        <w:jc w:val="center"/>
        <w:outlineLvl w:val="0"/>
        <w:rPr>
          <w:b/>
          <w:bCs/>
        </w:rPr>
      </w:pPr>
      <w:r w:rsidRPr="009940D7">
        <w:rPr>
          <w:b/>
          <w:bCs/>
        </w:rPr>
        <w:t>1</w:t>
      </w:r>
      <w:r w:rsidR="00D55443">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A15DCE">
        <w:t>1</w:t>
      </w:r>
      <w:r w:rsidR="00907F18" w:rsidRPr="009940D7">
        <w:t>. Приложение № 1 «Спецификация. Расчет цены договора».</w:t>
      </w:r>
    </w:p>
    <w:p w:rsidR="00504D9D" w:rsidRPr="009940D7" w:rsidRDefault="0000187E" w:rsidP="00EB6443">
      <w:pPr>
        <w:jc w:val="center"/>
        <w:outlineLvl w:val="0"/>
        <w:rPr>
          <w:b/>
          <w:bCs/>
        </w:rPr>
      </w:pPr>
      <w:r w:rsidRPr="009940D7">
        <w:rPr>
          <w:b/>
          <w:bCs/>
        </w:rPr>
        <w:t>1</w:t>
      </w:r>
      <w:r w:rsidR="00D55443">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261E83" w:rsidRDefault="00DF615C" w:rsidP="00DF615C">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DF615C" w:rsidRPr="00261E83" w:rsidRDefault="00DF615C" w:rsidP="00DF615C">
      <w:pPr>
        <w:widowControl w:val="0"/>
        <w:suppressAutoHyphens/>
        <w:rPr>
          <w:b/>
          <w:bCs/>
          <w:lang w:eastAsia="zh-CN"/>
        </w:rPr>
      </w:pPr>
      <w:r w:rsidRPr="00261E83">
        <w:rPr>
          <w:bCs/>
          <w:lang w:eastAsia="zh-CN"/>
        </w:rPr>
        <w:t>400005 г. Волгоград, пр. Ленина, 28, тел. (8442)23-00-76, 23-87-87</w:t>
      </w:r>
    </w:p>
    <w:p w:rsidR="00DF615C" w:rsidRPr="00261E83" w:rsidRDefault="00DF615C" w:rsidP="00DF615C">
      <w:pPr>
        <w:suppressAutoHyphens/>
        <w:rPr>
          <w:rFonts w:eastAsia="MS Mincho"/>
          <w:lang w:eastAsia="zh-CN"/>
        </w:rPr>
      </w:pPr>
      <w:r w:rsidRPr="00261E83">
        <w:rPr>
          <w:lang w:eastAsia="zh-CN"/>
        </w:rPr>
        <w:t>ИНН 3444049170, КПП 344401001, ОГРН 1023403440818</w:t>
      </w:r>
    </w:p>
    <w:p w:rsidR="00EC53A4" w:rsidRDefault="00EC53A4" w:rsidP="00EC53A4">
      <w:pPr>
        <w:outlineLvl w:val="0"/>
      </w:pPr>
      <w:r>
        <w:t>Получатель УФК по Краснодарскому краю ОКЦ № 1 ВВГУ Банка России //</w:t>
      </w:r>
      <w:r w:rsidR="008813A8">
        <w:t xml:space="preserve"> </w:t>
      </w:r>
      <w:r>
        <w:t xml:space="preserve">УФК по Нижегородской области, </w:t>
      </w:r>
      <w:proofErr w:type="gramStart"/>
      <w:r>
        <w:t>г</w:t>
      </w:r>
      <w:proofErr w:type="gramEnd"/>
      <w:r>
        <w:t>. Нижний Новгород</w:t>
      </w:r>
    </w:p>
    <w:p w:rsidR="00EC53A4" w:rsidRDefault="00EC53A4" w:rsidP="00EC53A4">
      <w:pPr>
        <w:outlineLvl w:val="0"/>
      </w:pPr>
      <w:r>
        <w:t>Единый казначейский счет 40102810745370000024</w:t>
      </w:r>
    </w:p>
    <w:p w:rsidR="00EC53A4" w:rsidRDefault="00EC53A4" w:rsidP="00EC53A4">
      <w:pPr>
        <w:outlineLvl w:val="0"/>
      </w:pPr>
      <w:r>
        <w:t>Казначейский счет 03215643000000013200</w:t>
      </w:r>
    </w:p>
    <w:p w:rsidR="00EC53A4" w:rsidRDefault="00EC53A4" w:rsidP="00EC53A4">
      <w:pPr>
        <w:outlineLvl w:val="0"/>
      </w:pPr>
      <w:r>
        <w:t>Лицевой счет 711X0966002</w:t>
      </w:r>
    </w:p>
    <w:p w:rsidR="00EC53A4" w:rsidRDefault="00EC53A4" w:rsidP="00EC53A4">
      <w:pPr>
        <w:outlineLvl w:val="0"/>
      </w:pPr>
      <w:r>
        <w:t>БИК 012202102</w:t>
      </w:r>
    </w:p>
    <w:p w:rsidR="00EC53A4" w:rsidRDefault="00EC53A4" w:rsidP="00EC53A4">
      <w:pPr>
        <w:outlineLvl w:val="0"/>
      </w:pPr>
      <w:r>
        <w:t>ОКТМО 18701000001</w:t>
      </w:r>
    </w:p>
    <w:p w:rsidR="00504D9D" w:rsidRPr="009940D7" w:rsidRDefault="00A85099" w:rsidP="00EC53A4">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261E83" w:rsidRDefault="00261E83" w:rsidP="000D45A2">
      <w:pPr>
        <w:rPr>
          <w:rFonts w:eastAsia="MS Mincho"/>
        </w:rPr>
      </w:pPr>
    </w:p>
    <w:tbl>
      <w:tblPr>
        <w:tblW w:w="0" w:type="auto"/>
        <w:jc w:val="center"/>
        <w:tblInd w:w="108" w:type="dxa"/>
        <w:tblLayout w:type="fixed"/>
        <w:tblLook w:val="0000"/>
      </w:tblPr>
      <w:tblGrid>
        <w:gridCol w:w="4428"/>
        <w:gridCol w:w="4243"/>
      </w:tblGrid>
      <w:tr w:rsidR="00EC53A4" w:rsidTr="007D0495">
        <w:trPr>
          <w:jc w:val="center"/>
        </w:trPr>
        <w:tc>
          <w:tcPr>
            <w:tcW w:w="4428" w:type="dxa"/>
            <w:shd w:val="clear" w:color="auto" w:fill="auto"/>
          </w:tcPr>
          <w:p w:rsidR="00EC53A4" w:rsidRDefault="00EC53A4" w:rsidP="00FC7E39">
            <w:pPr>
              <w:widowControl w:val="0"/>
              <w:adjustRightInd w:val="0"/>
              <w:jc w:val="center"/>
              <w:rPr>
                <w:b/>
                <w:u w:val="single"/>
              </w:rPr>
            </w:pPr>
            <w:r w:rsidRPr="00680B57">
              <w:rPr>
                <w:b/>
                <w:u w:val="single"/>
              </w:rPr>
              <w:t>ЗАКАЗЧИК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B14BEA" w:rsidRDefault="00EC53A4" w:rsidP="00FC7E39">
            <w:pPr>
              <w:widowControl w:val="0"/>
              <w:adjustRightInd w:val="0"/>
              <w:jc w:val="center"/>
              <w:rPr>
                <w:bCs/>
              </w:rPr>
            </w:pPr>
            <w:r w:rsidRPr="00B14BEA">
              <w:rPr>
                <w:bCs/>
              </w:rPr>
              <w:t>«___» _________ 202__ г</w:t>
            </w:r>
          </w:p>
        </w:tc>
        <w:tc>
          <w:tcPr>
            <w:tcW w:w="4243" w:type="dxa"/>
            <w:shd w:val="clear" w:color="auto" w:fill="auto"/>
          </w:tcPr>
          <w:p w:rsidR="00EC53A4" w:rsidRPr="000B1AC7" w:rsidRDefault="00EC53A4" w:rsidP="00FC7E39">
            <w:pPr>
              <w:pStyle w:val="ad"/>
              <w:rPr>
                <w:bCs w:val="0"/>
              </w:rPr>
            </w:pPr>
            <w:r w:rsidRPr="000B1AC7">
              <w:rPr>
                <w:bCs w:val="0"/>
                <w:u w:val="single"/>
              </w:rPr>
              <w:t>ПОСТАВЩИК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0B1AC7" w:rsidRDefault="00EC53A4" w:rsidP="00FC7E39">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C52D6A" w:rsidRDefault="00C52D6A" w:rsidP="000D45A2">
      <w:pPr>
        <w:rPr>
          <w:rFonts w:eastAsia="MS Mincho"/>
        </w:rPr>
      </w:pPr>
    </w:p>
    <w:p w:rsidR="00C52D6A" w:rsidRPr="009940D7" w:rsidRDefault="00C52D6A" w:rsidP="000D45A2">
      <w:pPr>
        <w:rPr>
          <w:rFonts w:eastAsia="MS Mincho"/>
        </w:rPr>
      </w:pPr>
    </w:p>
    <w:p w:rsidR="007E30A6" w:rsidRPr="009940D7" w:rsidRDefault="007E30A6" w:rsidP="00763152"/>
    <w:p w:rsidR="00F71D21" w:rsidRPr="009940D7" w:rsidRDefault="00F71D21" w:rsidP="00763152">
      <w:r w:rsidRPr="009940D7">
        <w:lastRenderedPageBreak/>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EC53A4"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C53A4" w:rsidRPr="009940D7" w:rsidRDefault="002A552B">
            <w:pPr>
              <w:snapToGrid w:val="0"/>
              <w:ind w:left="-57" w:right="-57"/>
              <w:jc w:val="right"/>
              <w:rPr>
                <w:b/>
                <w:sz w:val="22"/>
                <w:szCs w:val="22"/>
                <w:lang w:val="en-US"/>
              </w:rPr>
            </w:pPr>
            <w:r w:rsidRPr="007C1017">
              <w:rPr>
                <w:sz w:val="22"/>
                <w:szCs w:val="22"/>
                <w:highlight w:val="yellow"/>
              </w:rPr>
              <w:t>в т.ч. НДС 20%</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3A4" w:rsidRPr="009940D7" w:rsidRDefault="00EC53A4">
            <w:pPr>
              <w:snapToGrid w:val="0"/>
              <w:ind w:left="-57" w:right="-57"/>
              <w:jc w:val="center"/>
              <w:rPr>
                <w:bCs/>
                <w:sz w:val="22"/>
                <w:szCs w:val="22"/>
              </w:rPr>
            </w:pPr>
          </w:p>
        </w:tc>
      </w:tr>
    </w:tbl>
    <w:p w:rsidR="00763152" w:rsidRDefault="00763152" w:rsidP="00763152"/>
    <w:p w:rsidR="00C52D6A" w:rsidRPr="009940D7" w:rsidRDefault="00C52D6A" w:rsidP="00763152"/>
    <w:tbl>
      <w:tblPr>
        <w:tblW w:w="0" w:type="auto"/>
        <w:jc w:val="center"/>
        <w:tblInd w:w="108" w:type="dxa"/>
        <w:tblLayout w:type="fixed"/>
        <w:tblLook w:val="0000"/>
      </w:tblPr>
      <w:tblGrid>
        <w:gridCol w:w="4428"/>
        <w:gridCol w:w="4243"/>
      </w:tblGrid>
      <w:tr w:rsidR="00EC53A4" w:rsidTr="007D0495">
        <w:trPr>
          <w:jc w:val="center"/>
        </w:trPr>
        <w:tc>
          <w:tcPr>
            <w:tcW w:w="4428" w:type="dxa"/>
            <w:shd w:val="clear" w:color="auto" w:fill="auto"/>
          </w:tcPr>
          <w:p w:rsidR="00EC53A4" w:rsidRDefault="00EC53A4" w:rsidP="00FC7E39">
            <w:pPr>
              <w:widowControl w:val="0"/>
              <w:adjustRightInd w:val="0"/>
              <w:jc w:val="center"/>
              <w:rPr>
                <w:b/>
                <w:u w:val="single"/>
              </w:rPr>
            </w:pPr>
            <w:r w:rsidRPr="00680B57">
              <w:rPr>
                <w:b/>
                <w:u w:val="single"/>
              </w:rPr>
              <w:t>ЗАКАЗЧИК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B14BEA" w:rsidRDefault="00EC53A4" w:rsidP="00FC7E39">
            <w:pPr>
              <w:widowControl w:val="0"/>
              <w:adjustRightInd w:val="0"/>
              <w:jc w:val="center"/>
              <w:rPr>
                <w:bCs/>
              </w:rPr>
            </w:pPr>
            <w:r w:rsidRPr="00B14BEA">
              <w:rPr>
                <w:bCs/>
              </w:rPr>
              <w:t>«___» _________ 202__ г</w:t>
            </w:r>
          </w:p>
        </w:tc>
        <w:tc>
          <w:tcPr>
            <w:tcW w:w="4243" w:type="dxa"/>
            <w:shd w:val="clear" w:color="auto" w:fill="auto"/>
          </w:tcPr>
          <w:p w:rsidR="00EC53A4" w:rsidRPr="000B1AC7" w:rsidRDefault="00EC53A4" w:rsidP="00FC7E39">
            <w:pPr>
              <w:pStyle w:val="ad"/>
              <w:rPr>
                <w:bCs w:val="0"/>
              </w:rPr>
            </w:pPr>
            <w:r w:rsidRPr="000B1AC7">
              <w:rPr>
                <w:bCs w:val="0"/>
                <w:u w:val="single"/>
              </w:rPr>
              <w:t>ПОСТАВЩИК</w:t>
            </w:r>
          </w:p>
          <w:p w:rsidR="00EC53A4" w:rsidRDefault="00EC53A4" w:rsidP="00FC7E39">
            <w:pPr>
              <w:widowControl w:val="0"/>
              <w:adjustRightInd w:val="0"/>
              <w:jc w:val="center"/>
            </w:pPr>
            <w:r>
              <w:t>__________</w:t>
            </w:r>
          </w:p>
          <w:p w:rsidR="00EC53A4" w:rsidRPr="00536B14" w:rsidRDefault="00EC53A4" w:rsidP="00FC7E39">
            <w:pPr>
              <w:widowControl w:val="0"/>
              <w:adjustRightInd w:val="0"/>
              <w:jc w:val="center"/>
              <w:rPr>
                <w:vertAlign w:val="superscript"/>
              </w:rPr>
            </w:pPr>
            <w:r w:rsidRPr="00536B14">
              <w:rPr>
                <w:vertAlign w:val="superscript"/>
              </w:rPr>
              <w:t>(Должность)</w:t>
            </w:r>
          </w:p>
          <w:p w:rsidR="00EC53A4" w:rsidRDefault="00EC53A4" w:rsidP="00FC7E39">
            <w:pPr>
              <w:widowControl w:val="0"/>
              <w:adjustRightInd w:val="0"/>
              <w:jc w:val="center"/>
            </w:pPr>
            <w:r>
              <w:rPr>
                <w:b/>
              </w:rPr>
              <w:t>__________</w:t>
            </w:r>
            <w:r w:rsidRPr="00B14BEA">
              <w:t xml:space="preserve"> </w:t>
            </w:r>
            <w:r>
              <w:t>__________</w:t>
            </w:r>
          </w:p>
          <w:p w:rsidR="00EC53A4" w:rsidRPr="00B14BEA" w:rsidRDefault="00EC53A4" w:rsidP="00FC7E3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53A4" w:rsidRPr="000B1AC7" w:rsidRDefault="00EC53A4" w:rsidP="00FC7E39">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7E30A6" w:rsidRDefault="007E30A6" w:rsidP="007E30A6">
      <w:pPr>
        <w:rPr>
          <w:rFonts w:eastAsia="MS Mincho"/>
        </w:rPr>
      </w:pPr>
    </w:p>
    <w:p w:rsidR="00C52D6A" w:rsidRPr="009940D7" w:rsidRDefault="00C52D6A"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A8D" w:rsidRDefault="007E3A8D">
      <w:r>
        <w:separator/>
      </w:r>
    </w:p>
  </w:endnote>
  <w:endnote w:type="continuationSeparator" w:id="0">
    <w:p w:rsidR="007E3A8D" w:rsidRDefault="007E3A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A8D" w:rsidRDefault="007E3A8D">
      <w:r>
        <w:separator/>
      </w:r>
    </w:p>
  </w:footnote>
  <w:footnote w:type="continuationSeparator" w:id="0">
    <w:p w:rsidR="007E3A8D" w:rsidRDefault="007E3A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C66F41"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C66F41">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8813A8">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101A"/>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19D"/>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1E83"/>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52B"/>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174"/>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6CA"/>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81B"/>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017"/>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A8D"/>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0B8D"/>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3A8"/>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27E7D"/>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66F4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388"/>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3A9"/>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5443"/>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3A4"/>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C7E39"/>
    <w:rsid w:val="00FD088B"/>
    <w:rsid w:val="00FD1B8A"/>
    <w:rsid w:val="00FD4229"/>
    <w:rsid w:val="00FD4550"/>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2563</Words>
  <Characters>14615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4</cp:revision>
  <cp:lastPrinted>2024-07-11T08:33:00Z</cp:lastPrinted>
  <dcterms:created xsi:type="dcterms:W3CDTF">2025-11-12T16:30:00Z</dcterms:created>
  <dcterms:modified xsi:type="dcterms:W3CDTF">2025-11-12T16:45:00Z</dcterms:modified>
</cp:coreProperties>
</file>